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56FE009" w14:textId="5CE04E7E" w:rsidR="00FB543B" w:rsidRPr="002E59A9" w:rsidRDefault="00FB543B">
      <w:pPr>
        <w:pStyle w:val="Nagwek20"/>
        <w:spacing w:line="276" w:lineRule="auto"/>
        <w:contextualSpacing/>
        <w:rPr>
          <w:b w:val="0"/>
          <w:sz w:val="24"/>
          <w:szCs w:val="24"/>
        </w:rPr>
      </w:pPr>
    </w:p>
    <w:p w14:paraId="0767EAE8" w14:textId="6D04A512" w:rsidR="00F078C2" w:rsidRPr="002E59A9" w:rsidRDefault="00F078C2" w:rsidP="00F078C2">
      <w:pPr>
        <w:pStyle w:val="Nagwek"/>
        <w:jc w:val="right"/>
        <w:rPr>
          <w:sz w:val="20"/>
          <w:szCs w:val="20"/>
        </w:rPr>
      </w:pPr>
      <w:bookmarkStart w:id="0" w:name="_Hlk65582444"/>
      <w:r w:rsidRPr="002E59A9">
        <w:rPr>
          <w:sz w:val="20"/>
          <w:szCs w:val="20"/>
        </w:rPr>
        <w:t>Załącznik nr 4 do Specyfikacji Warunków Zamówienia</w:t>
      </w:r>
    </w:p>
    <w:p w14:paraId="38AB6B72" w14:textId="031FB888" w:rsidR="00F078C2" w:rsidRPr="002E59A9" w:rsidRDefault="00F078C2" w:rsidP="00F078C2">
      <w:pPr>
        <w:pStyle w:val="Nagwek"/>
        <w:jc w:val="right"/>
        <w:rPr>
          <w:sz w:val="20"/>
          <w:szCs w:val="20"/>
        </w:rPr>
      </w:pPr>
      <w:r w:rsidRPr="002E59A9">
        <w:rPr>
          <w:sz w:val="20"/>
          <w:szCs w:val="20"/>
        </w:rPr>
        <w:t xml:space="preserve">nr zamówienia: </w:t>
      </w:r>
      <w:r w:rsidR="002E59A9" w:rsidRPr="002E59A9">
        <w:rPr>
          <w:sz w:val="20"/>
          <w:szCs w:val="20"/>
        </w:rPr>
        <w:t>B</w:t>
      </w:r>
      <w:r w:rsidR="009258A6">
        <w:rPr>
          <w:sz w:val="20"/>
          <w:szCs w:val="20"/>
        </w:rPr>
        <w:t>.271.</w:t>
      </w:r>
      <w:r w:rsidR="003C3E5A">
        <w:rPr>
          <w:sz w:val="20"/>
          <w:szCs w:val="20"/>
        </w:rPr>
        <w:t>5</w:t>
      </w:r>
      <w:bookmarkStart w:id="1" w:name="_GoBack"/>
      <w:bookmarkEnd w:id="1"/>
      <w:r w:rsidRPr="002E59A9">
        <w:rPr>
          <w:sz w:val="20"/>
          <w:szCs w:val="20"/>
        </w:rPr>
        <w:t>.2021</w:t>
      </w:r>
    </w:p>
    <w:bookmarkEnd w:id="0"/>
    <w:p w14:paraId="7D01914A" w14:textId="77777777" w:rsidR="00FB543B" w:rsidRPr="002E59A9" w:rsidRDefault="00FB543B">
      <w:pPr>
        <w:spacing w:line="276" w:lineRule="auto"/>
        <w:rPr>
          <w:b/>
        </w:rPr>
      </w:pPr>
    </w:p>
    <w:p w14:paraId="402FCB34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>Oświadczenie Wykonawcy</w:t>
      </w:r>
    </w:p>
    <w:p w14:paraId="04936588" w14:textId="7896B022" w:rsidR="00FB543B" w:rsidRPr="002E59A9" w:rsidRDefault="00FB543B" w:rsidP="00E5650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 xml:space="preserve">składane na podstawie art. </w:t>
      </w:r>
      <w:r w:rsidR="00716D8B" w:rsidRPr="002E59A9">
        <w:rPr>
          <w:b/>
        </w:rPr>
        <w:t>1</w:t>
      </w:r>
      <w:r w:rsidRPr="002E59A9">
        <w:rPr>
          <w:b/>
        </w:rPr>
        <w:t xml:space="preserve">25 ust. 1 ustawy z dnia </w:t>
      </w:r>
      <w:r w:rsidR="00716D8B" w:rsidRPr="002E59A9">
        <w:rPr>
          <w:b/>
        </w:rPr>
        <w:t>11 września 2019</w:t>
      </w:r>
      <w:r w:rsidRPr="002E59A9">
        <w:rPr>
          <w:b/>
        </w:rPr>
        <w:t xml:space="preserve"> r. Prawo zamówień publicznych (dalej: Ustawa</w:t>
      </w:r>
      <w:r w:rsidR="00F078C2" w:rsidRPr="002E59A9">
        <w:rPr>
          <w:b/>
        </w:rPr>
        <w:t xml:space="preserve"> </w:t>
      </w:r>
      <w:proofErr w:type="spellStart"/>
      <w:r w:rsidR="00F078C2" w:rsidRPr="002E59A9">
        <w:rPr>
          <w:b/>
        </w:rPr>
        <w:t>Pzp</w:t>
      </w:r>
      <w:proofErr w:type="spellEnd"/>
      <w:r w:rsidRPr="002E59A9">
        <w:rPr>
          <w:b/>
        </w:rPr>
        <w:t>)</w:t>
      </w:r>
    </w:p>
    <w:p w14:paraId="25AACB81" w14:textId="77777777" w:rsidR="00FB543B" w:rsidRPr="002E59A9" w:rsidRDefault="00FB543B">
      <w:pPr>
        <w:spacing w:line="276" w:lineRule="auto"/>
        <w:rPr>
          <w:b/>
        </w:rPr>
      </w:pPr>
    </w:p>
    <w:p w14:paraId="244DD713" w14:textId="20EF0F19" w:rsidR="00FB543B" w:rsidRPr="002E59A9" w:rsidRDefault="00FB543B" w:rsidP="002E59A9">
      <w:pPr>
        <w:jc w:val="both"/>
        <w:rPr>
          <w:rFonts w:eastAsia="Arial"/>
          <w:b/>
          <w:u w:val="single" w:color="000000"/>
        </w:rPr>
      </w:pPr>
      <w:r w:rsidRPr="002E59A9">
        <w:tab/>
        <w:t xml:space="preserve">Na potrzeby postępowania o udzielenie zamówienia publicznego pod nazwą: </w:t>
      </w:r>
      <w:r w:rsidR="002E59A9" w:rsidRPr="002E59A9">
        <w:rPr>
          <w:rFonts w:eastAsia="Arial"/>
          <w:b/>
          <w:u w:val="single" w:color="000000"/>
        </w:rPr>
        <w:t>„Poprawa efektywności energetycznej budynków szkolnych na</w:t>
      </w:r>
      <w:r w:rsidR="002E59A9">
        <w:rPr>
          <w:rFonts w:eastAsia="Arial"/>
          <w:b/>
          <w:u w:val="single" w:color="000000"/>
        </w:rPr>
        <w:t xml:space="preserve"> terenie Gminy Stara Błotnica”</w:t>
      </w:r>
      <w:r w:rsidR="00040B96" w:rsidRPr="002E59A9">
        <w:rPr>
          <w:b/>
        </w:rPr>
        <w:t xml:space="preserve">, </w:t>
      </w:r>
      <w:r w:rsidRPr="002E59A9">
        <w:t>działając w imieniu Wykonawcy:</w:t>
      </w:r>
    </w:p>
    <w:p w14:paraId="5940CB1E" w14:textId="77777777" w:rsidR="00FB543B" w:rsidRPr="002E59A9" w:rsidRDefault="00FB543B">
      <w:pPr>
        <w:tabs>
          <w:tab w:val="right" w:leader="dot" w:pos="9072"/>
        </w:tabs>
        <w:spacing w:line="276" w:lineRule="auto"/>
      </w:pPr>
      <w:r w:rsidRPr="002E59A9">
        <w:tab/>
      </w:r>
    </w:p>
    <w:p w14:paraId="25BD2839" w14:textId="77777777" w:rsidR="00FB543B" w:rsidRPr="002E59A9" w:rsidRDefault="00FB543B">
      <w:pPr>
        <w:tabs>
          <w:tab w:val="right" w:leader="dot" w:pos="9072"/>
        </w:tabs>
        <w:spacing w:line="276" w:lineRule="auto"/>
      </w:pPr>
      <w:r w:rsidRPr="002E59A9">
        <w:tab/>
      </w:r>
    </w:p>
    <w:p w14:paraId="64BCE2E1" w14:textId="77777777" w:rsidR="00FB543B" w:rsidRPr="002E59A9" w:rsidRDefault="00FB543B">
      <w:pPr>
        <w:tabs>
          <w:tab w:val="right" w:leader="dot" w:pos="9072"/>
        </w:tabs>
        <w:spacing w:line="276" w:lineRule="auto"/>
      </w:pPr>
      <w:r w:rsidRPr="002E59A9">
        <w:tab/>
      </w:r>
    </w:p>
    <w:p w14:paraId="3D58B937" w14:textId="77777777" w:rsidR="00FB543B" w:rsidRPr="002E59A9" w:rsidRDefault="00FB543B">
      <w:pPr>
        <w:spacing w:line="276" w:lineRule="auto"/>
        <w:jc w:val="center"/>
      </w:pPr>
      <w:r w:rsidRPr="002E59A9"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 w:rsidRPr="002E59A9">
        <w:rPr>
          <w:rFonts w:eastAsia="Calibri"/>
          <w:i/>
          <w:lang w:eastAsia="en-US"/>
        </w:rPr>
        <w:t>CEiDG</w:t>
      </w:r>
      <w:proofErr w:type="spellEnd"/>
      <w:r w:rsidRPr="002E59A9">
        <w:rPr>
          <w:rFonts w:eastAsia="Calibri"/>
          <w:i/>
          <w:lang w:eastAsia="en-US"/>
        </w:rPr>
        <w:t>)</w:t>
      </w:r>
    </w:p>
    <w:p w14:paraId="0FC646E7" w14:textId="77777777" w:rsidR="00FB543B" w:rsidRPr="002E59A9" w:rsidRDefault="00FB543B">
      <w:pPr>
        <w:spacing w:line="276" w:lineRule="auto"/>
        <w:ind w:left="97"/>
        <w:jc w:val="both"/>
        <w:rPr>
          <w:rFonts w:eastAsia="Calibri"/>
          <w:i/>
          <w:lang w:eastAsia="en-US"/>
        </w:rPr>
      </w:pPr>
    </w:p>
    <w:p w14:paraId="449AD02D" w14:textId="77777777" w:rsidR="00FB543B" w:rsidRPr="002E59A9" w:rsidRDefault="00FB543B">
      <w:pPr>
        <w:spacing w:line="276" w:lineRule="auto"/>
        <w:ind w:left="97"/>
        <w:jc w:val="both"/>
      </w:pPr>
      <w:r w:rsidRPr="002E59A9">
        <w:t xml:space="preserve">Oświadczam, co następuje: </w:t>
      </w:r>
    </w:p>
    <w:p w14:paraId="02313A66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240" w:after="240" w:line="276" w:lineRule="auto"/>
        <w:jc w:val="center"/>
      </w:pPr>
      <w:r w:rsidRPr="002E59A9">
        <w:rPr>
          <w:b/>
        </w:rPr>
        <w:t>OŚWIADCZENIE DOTYCZĄCE PRZESŁANEK WYKLUCZENIA</w:t>
      </w:r>
    </w:p>
    <w:p w14:paraId="1DC05500" w14:textId="749E8119" w:rsidR="00FB543B" w:rsidRPr="002E59A9" w:rsidRDefault="00FB543B" w:rsidP="00716D8B">
      <w:pPr>
        <w:pStyle w:val="Akapitzlist"/>
        <w:numPr>
          <w:ilvl w:val="0"/>
          <w:numId w:val="5"/>
        </w:numPr>
        <w:suppressAutoHyphens w:val="0"/>
        <w:spacing w:line="276" w:lineRule="auto"/>
        <w:ind w:left="426" w:hanging="426"/>
        <w:contextualSpacing/>
        <w:jc w:val="both"/>
        <w:textAlignment w:val="auto"/>
      </w:pPr>
      <w:r w:rsidRPr="002E59A9">
        <w:t>Oświadczam,</w:t>
      </w:r>
      <w:r w:rsidR="00716D8B" w:rsidRPr="002E59A9">
        <w:t xml:space="preserve"> </w:t>
      </w:r>
      <w:r w:rsidRPr="002E59A9">
        <w:t xml:space="preserve">że nie podlegam wykluczeniu z postępowania na podstawie </w:t>
      </w:r>
      <w:r w:rsidRPr="002E59A9">
        <w:br/>
        <w:t xml:space="preserve">art. </w:t>
      </w:r>
      <w:r w:rsidR="00716D8B" w:rsidRPr="002E59A9">
        <w:t xml:space="preserve">108 ust. </w:t>
      </w:r>
      <w:r w:rsidR="00D34994" w:rsidRPr="002E59A9">
        <w:t xml:space="preserve">1 </w:t>
      </w:r>
      <w:r w:rsidR="00716D8B" w:rsidRPr="002E59A9">
        <w:t>oraz art. 109 ust. 1 pkt 4</w:t>
      </w:r>
      <w:r w:rsidRPr="002E59A9">
        <w:t xml:space="preserve"> Ustawy</w:t>
      </w:r>
      <w:r w:rsidR="00F078C2" w:rsidRPr="002E59A9">
        <w:t xml:space="preserve"> </w:t>
      </w:r>
      <w:proofErr w:type="spellStart"/>
      <w:r w:rsidR="00F078C2" w:rsidRPr="002E59A9">
        <w:t>Pzp</w:t>
      </w:r>
      <w:proofErr w:type="spellEnd"/>
      <w:r w:rsidR="002452F5" w:rsidRPr="002E59A9">
        <w:t>.</w:t>
      </w:r>
    </w:p>
    <w:p w14:paraId="7689A7E1" w14:textId="77777777" w:rsidR="00FB543B" w:rsidRPr="002E59A9" w:rsidRDefault="00FB543B" w:rsidP="00716D8B">
      <w:pPr>
        <w:spacing w:line="276" w:lineRule="auto"/>
        <w:ind w:left="426" w:hanging="426"/>
        <w:jc w:val="both"/>
        <w:rPr>
          <w:b/>
          <w:bCs/>
        </w:rPr>
      </w:pPr>
    </w:p>
    <w:p w14:paraId="084D3768" w14:textId="78B7052C" w:rsidR="00FB543B" w:rsidRPr="002E59A9" w:rsidRDefault="00FB543B" w:rsidP="00716D8B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2E59A9">
        <w:t>Oświadczam, że zachodzą w stosunku do mnie podstawy wykluczenia z postępowania na podstawie art. …………. Ustawy</w:t>
      </w:r>
      <w:r w:rsidR="00F078C2" w:rsidRPr="002E59A9">
        <w:t xml:space="preserve"> </w:t>
      </w:r>
      <w:proofErr w:type="spellStart"/>
      <w:r w:rsidR="00F078C2" w:rsidRPr="002E59A9">
        <w:t>Pzp</w:t>
      </w:r>
      <w:proofErr w:type="spellEnd"/>
      <w:r w:rsidRPr="002E59A9">
        <w:t xml:space="preserve"> </w:t>
      </w:r>
      <w:r w:rsidRPr="002E59A9">
        <w:rPr>
          <w:i/>
        </w:rPr>
        <w:t xml:space="preserve">(podać mającą zastosowanie podstawę wykluczenia spośród wymienionych w art. </w:t>
      </w:r>
      <w:r w:rsidR="00716D8B" w:rsidRPr="002E59A9">
        <w:rPr>
          <w:i/>
        </w:rPr>
        <w:t>108</w:t>
      </w:r>
      <w:r w:rsidRPr="002E59A9">
        <w:rPr>
          <w:i/>
        </w:rPr>
        <w:t xml:space="preserve"> ust. 1 pkt </w:t>
      </w:r>
      <w:r w:rsidR="00716D8B" w:rsidRPr="002E59A9">
        <w:rPr>
          <w:i/>
        </w:rPr>
        <w:t>1, 2 lub 5</w:t>
      </w:r>
      <w:r w:rsidRPr="002E59A9">
        <w:rPr>
          <w:i/>
        </w:rPr>
        <w:t xml:space="preserve"> oraz </w:t>
      </w:r>
      <w:r w:rsidR="00716D8B" w:rsidRPr="002E59A9">
        <w:rPr>
          <w:i/>
        </w:rPr>
        <w:t>art. 10</w:t>
      </w:r>
      <w:r w:rsidR="00FF5749" w:rsidRPr="002E59A9">
        <w:rPr>
          <w:i/>
        </w:rPr>
        <w:t>9</w:t>
      </w:r>
      <w:r w:rsidR="00716D8B" w:rsidRPr="002E59A9">
        <w:rPr>
          <w:i/>
        </w:rPr>
        <w:t xml:space="preserve"> </w:t>
      </w:r>
      <w:r w:rsidRPr="002E59A9">
        <w:rPr>
          <w:i/>
        </w:rPr>
        <w:t xml:space="preserve">ust. </w:t>
      </w:r>
      <w:r w:rsidR="00716D8B" w:rsidRPr="002E59A9">
        <w:rPr>
          <w:i/>
        </w:rPr>
        <w:t>1</w:t>
      </w:r>
      <w:r w:rsidRPr="002E59A9">
        <w:rPr>
          <w:i/>
        </w:rPr>
        <w:t xml:space="preserve"> pkt </w:t>
      </w:r>
      <w:r w:rsidR="00716D8B" w:rsidRPr="002E59A9">
        <w:rPr>
          <w:i/>
        </w:rPr>
        <w:t>4</w:t>
      </w:r>
      <w:r w:rsidRPr="002E59A9">
        <w:rPr>
          <w:i/>
        </w:rPr>
        <w:t xml:space="preserve"> Ustawy</w:t>
      </w:r>
      <w:r w:rsidR="00040B96" w:rsidRPr="002E59A9">
        <w:rPr>
          <w:i/>
        </w:rPr>
        <w:t xml:space="preserve"> </w:t>
      </w:r>
      <w:proofErr w:type="spellStart"/>
      <w:r w:rsidR="00040B96" w:rsidRPr="002E59A9">
        <w:rPr>
          <w:i/>
        </w:rPr>
        <w:t>Pzp</w:t>
      </w:r>
      <w:proofErr w:type="spellEnd"/>
      <w:r w:rsidRPr="002E59A9">
        <w:rPr>
          <w:i/>
        </w:rPr>
        <w:t>).</w:t>
      </w:r>
      <w:r w:rsidR="00716D8B" w:rsidRPr="002E59A9">
        <w:rPr>
          <w:i/>
        </w:rPr>
        <w:t xml:space="preserve"> </w:t>
      </w:r>
      <w:r w:rsidRPr="002E59A9">
        <w:t xml:space="preserve">Jednocześnie oświadczam, że w związku z ww. okolicznością, </w:t>
      </w:r>
      <w:r w:rsidR="00716D8B" w:rsidRPr="002E59A9">
        <w:t>udowadniam Zamawiającemu spełnienie łącznie przesłanek wskazanych w art. 110 ust. 2 pkt 1-3 Ustawy</w:t>
      </w:r>
      <w:r w:rsidR="00F078C2" w:rsidRPr="002E59A9">
        <w:t xml:space="preserve"> </w:t>
      </w:r>
      <w:proofErr w:type="spellStart"/>
      <w:r w:rsidR="00F078C2" w:rsidRPr="002E59A9">
        <w:t>Pzp</w:t>
      </w:r>
      <w:proofErr w:type="spellEnd"/>
      <w:r w:rsidRPr="002E59A9">
        <w:t>:</w:t>
      </w:r>
    </w:p>
    <w:p w14:paraId="155352F2" w14:textId="77777777" w:rsidR="00FB543B" w:rsidRPr="002E59A9" w:rsidRDefault="00FB543B" w:rsidP="00716D8B">
      <w:pPr>
        <w:tabs>
          <w:tab w:val="right" w:leader="dot" w:pos="9072"/>
        </w:tabs>
        <w:spacing w:line="276" w:lineRule="auto"/>
        <w:ind w:left="426"/>
      </w:pPr>
      <w:r w:rsidRPr="002E59A9">
        <w:tab/>
      </w:r>
    </w:p>
    <w:p w14:paraId="32C0F144" w14:textId="583191E9" w:rsidR="00FB543B" w:rsidRPr="002E59A9" w:rsidRDefault="00FB543B" w:rsidP="00040B96">
      <w:pPr>
        <w:tabs>
          <w:tab w:val="right" w:leader="dot" w:pos="9072"/>
        </w:tabs>
        <w:spacing w:line="276" w:lineRule="auto"/>
        <w:ind w:left="426"/>
      </w:pPr>
      <w:r w:rsidRPr="002E59A9">
        <w:tab/>
      </w:r>
    </w:p>
    <w:p w14:paraId="2EF488A2" w14:textId="67CB8DFE" w:rsidR="00FB543B" w:rsidRPr="002E59A9" w:rsidRDefault="00FB543B" w:rsidP="00716D8B">
      <w:pPr>
        <w:spacing w:line="276" w:lineRule="auto"/>
        <w:ind w:left="426"/>
        <w:jc w:val="both"/>
      </w:pPr>
    </w:p>
    <w:p w14:paraId="74A6FB81" w14:textId="501879F5" w:rsidR="00FB543B" w:rsidRPr="002E59A9" w:rsidRDefault="00FB543B">
      <w:pPr>
        <w:spacing w:line="276" w:lineRule="auto"/>
        <w:jc w:val="center"/>
        <w:rPr>
          <w:i/>
        </w:rPr>
      </w:pPr>
    </w:p>
    <w:p w14:paraId="450B7B39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 xml:space="preserve">OŚWIADCZENIE DOTYCZĄCE SPEŁNIANIA WARUNKÓW </w:t>
      </w:r>
    </w:p>
    <w:p w14:paraId="6483212E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>UDZIAŁU W POSTĘPOWANIU</w:t>
      </w:r>
    </w:p>
    <w:p w14:paraId="159CDBFF" w14:textId="77777777" w:rsidR="00FB543B" w:rsidRPr="002E59A9" w:rsidRDefault="00FB543B">
      <w:pPr>
        <w:spacing w:line="276" w:lineRule="auto"/>
        <w:rPr>
          <w:b/>
        </w:rPr>
      </w:pPr>
    </w:p>
    <w:p w14:paraId="38A7023D" w14:textId="187DF43D" w:rsidR="00FB543B" w:rsidRPr="002E59A9" w:rsidRDefault="00FB543B">
      <w:pPr>
        <w:spacing w:line="276" w:lineRule="auto"/>
        <w:jc w:val="both"/>
      </w:pPr>
      <w:r w:rsidRPr="002E59A9">
        <w:t xml:space="preserve">Oświadczam, że spełniam warunki udziału w postępowaniu określone przez Zamawiającego w Specyfikacji Warunków Zamówienia oraz </w:t>
      </w:r>
      <w:r w:rsidR="00040B96" w:rsidRPr="002E59A9">
        <w:t>O</w:t>
      </w:r>
      <w:r w:rsidRPr="002E59A9">
        <w:t>głoszeniu o zamówieniu.</w:t>
      </w:r>
    </w:p>
    <w:p w14:paraId="766E1DB6" w14:textId="77777777" w:rsidR="00040B96" w:rsidRPr="002E59A9" w:rsidRDefault="00040B96" w:rsidP="00A172AB">
      <w:pPr>
        <w:spacing w:after="120" w:line="276" w:lineRule="auto"/>
        <w:jc w:val="both"/>
      </w:pPr>
    </w:p>
    <w:p w14:paraId="739FCF3A" w14:textId="77777777" w:rsidR="00FB543B" w:rsidRPr="002E59A9" w:rsidRDefault="00FB54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 w:rsidRPr="002E59A9">
        <w:rPr>
          <w:b/>
        </w:rPr>
        <w:t>OŚWIADCZENIE DOTYCZĄCE PODANYCH INFORMACJI</w:t>
      </w:r>
    </w:p>
    <w:p w14:paraId="54DDD164" w14:textId="77777777" w:rsidR="00FB543B" w:rsidRPr="002E59A9" w:rsidRDefault="00FB543B">
      <w:pPr>
        <w:spacing w:line="276" w:lineRule="auto"/>
        <w:jc w:val="center"/>
        <w:rPr>
          <w:b/>
        </w:rPr>
      </w:pPr>
    </w:p>
    <w:p w14:paraId="5CB6C3C4" w14:textId="77777777" w:rsidR="00FB543B" w:rsidRPr="002E59A9" w:rsidRDefault="00FB543B">
      <w:pPr>
        <w:spacing w:line="276" w:lineRule="auto"/>
        <w:jc w:val="both"/>
      </w:pPr>
      <w:r w:rsidRPr="002E59A9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2E59A9">
        <w:rPr>
          <w:rFonts w:eastAsia="Calibr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A811942" w14:textId="77777777" w:rsidR="00FB543B" w:rsidRPr="002E59A9" w:rsidRDefault="00FB543B">
      <w:pPr>
        <w:spacing w:line="276" w:lineRule="auto"/>
        <w:ind w:right="6662"/>
        <w:jc w:val="center"/>
        <w:rPr>
          <w:rFonts w:eastAsia="Calibri"/>
          <w:lang w:eastAsia="en-US"/>
        </w:rPr>
      </w:pPr>
    </w:p>
    <w:p w14:paraId="7CDF5CBA" w14:textId="173F1328" w:rsidR="000A188A" w:rsidRPr="002E59A9" w:rsidRDefault="000A188A" w:rsidP="006C6CDD">
      <w:pPr>
        <w:pStyle w:val="rozdzia"/>
        <w:rPr>
          <w:rFonts w:ascii="Times New Roman" w:hAnsi="Times New Roman" w:cs="Times New Roman"/>
        </w:rPr>
      </w:pPr>
      <w:bookmarkStart w:id="2" w:name="_Hlk5043051821111"/>
      <w:bookmarkStart w:id="3" w:name="_GoBack1111"/>
      <w:bookmarkStart w:id="4" w:name="_Hlk5040532681111"/>
      <w:bookmarkEnd w:id="2"/>
      <w:bookmarkEnd w:id="3"/>
      <w:bookmarkEnd w:id="4"/>
    </w:p>
    <w:p w14:paraId="69CEA13F" w14:textId="370CE52C" w:rsidR="00027891" w:rsidRPr="002E59A9" w:rsidRDefault="00027891" w:rsidP="006C6CDD">
      <w:pPr>
        <w:pStyle w:val="rozdzia"/>
        <w:rPr>
          <w:rFonts w:ascii="Times New Roman" w:hAnsi="Times New Roman" w:cs="Times New Roman"/>
        </w:rPr>
      </w:pPr>
    </w:p>
    <w:p w14:paraId="04C0A96C" w14:textId="77777777" w:rsidR="00027891" w:rsidRPr="002E59A9" w:rsidRDefault="00027891" w:rsidP="006C6CDD">
      <w:pPr>
        <w:pStyle w:val="rozdzia"/>
        <w:rPr>
          <w:rFonts w:ascii="Times New Roman" w:hAnsi="Times New Roman" w:cs="Times New Roman"/>
        </w:rPr>
      </w:pPr>
    </w:p>
    <w:p w14:paraId="326B6DDF" w14:textId="52A9B6FB" w:rsidR="00716D8B" w:rsidRPr="002E59A9" w:rsidRDefault="00716D8B" w:rsidP="00FE08C5">
      <w:pPr>
        <w:pStyle w:val="rozdzia"/>
        <w:jc w:val="both"/>
        <w:rPr>
          <w:rFonts w:ascii="Times New Roman" w:hAnsi="Times New Roman" w:cs="Times New Roman"/>
          <w:b w:val="0"/>
          <w:bCs/>
        </w:rPr>
      </w:pPr>
      <w:r w:rsidRPr="002E59A9">
        <w:rPr>
          <w:rFonts w:ascii="Times New Roman" w:hAnsi="Times New Roman" w:cs="Times New Roman"/>
        </w:rPr>
        <w:t>UWAGA:</w:t>
      </w:r>
      <w:r w:rsidR="006C6CDD" w:rsidRPr="002E59A9">
        <w:rPr>
          <w:rFonts w:ascii="Times New Roman" w:hAnsi="Times New Roman" w:cs="Times New Roman"/>
        </w:rPr>
        <w:t xml:space="preserve"> </w:t>
      </w:r>
      <w:r w:rsidRPr="002E59A9">
        <w:rPr>
          <w:rFonts w:ascii="Times New Roman" w:hAnsi="Times New Roman" w:cs="Times New Roman"/>
          <w:b w:val="0"/>
          <w:bCs/>
        </w:rPr>
        <w:t>W przypadku Wykonawców wspólnie ubiegających się o udzielenie zamówienia wymóg złożenia niniejszego oświadczenia dotyczy każdego z wykonawców.</w:t>
      </w:r>
    </w:p>
    <w:p w14:paraId="19681DC9" w14:textId="7F784F2E" w:rsidR="00716D8B" w:rsidRPr="002E59A9" w:rsidRDefault="006C6CDD" w:rsidP="00FE08C5">
      <w:pPr>
        <w:pStyle w:val="rozdzia"/>
        <w:jc w:val="both"/>
        <w:rPr>
          <w:rFonts w:ascii="Times New Roman" w:hAnsi="Times New Roman" w:cs="Times New Roman"/>
        </w:rPr>
      </w:pPr>
      <w:r w:rsidRPr="002E59A9">
        <w:rPr>
          <w:rFonts w:ascii="Times New Roman" w:hAnsi="Times New Roman" w:cs="Times New Roman"/>
        </w:rPr>
        <w:t xml:space="preserve">UWAGA: </w:t>
      </w:r>
      <w:r w:rsidR="000A188A" w:rsidRPr="002E59A9">
        <w:rPr>
          <w:rFonts w:ascii="Times New Roman" w:hAnsi="Times New Roman" w:cs="Times New Roman"/>
          <w:b w:val="0"/>
          <w:bCs/>
        </w:rPr>
        <w:t>P</w:t>
      </w:r>
      <w:r w:rsidR="00716D8B" w:rsidRPr="002E59A9">
        <w:rPr>
          <w:rFonts w:ascii="Times New Roman" w:hAnsi="Times New Roman" w:cs="Times New Roman"/>
          <w:b w:val="0"/>
          <w:bCs/>
        </w:rPr>
        <w:t>odmiot trzeci, na którego potencjał powołuje się wykonawca celem potwierdzenia braku podstaw wykluczenia podmiotu oraz spełnianie warunków udziału w postępowaniu w zakresie, w jakim podmiot udostępnia swoje zasoby wykonawcy składa niniejsze oświadczenie.</w:t>
      </w:r>
    </w:p>
    <w:p w14:paraId="12DA1AE1" w14:textId="700896CC" w:rsidR="00716D8B" w:rsidRPr="002E59A9" w:rsidRDefault="006C6CDD" w:rsidP="00FE08C5">
      <w:pPr>
        <w:pStyle w:val="rozdzia"/>
        <w:jc w:val="both"/>
        <w:rPr>
          <w:rFonts w:ascii="Times New Roman" w:hAnsi="Times New Roman" w:cs="Times New Roman"/>
        </w:rPr>
      </w:pPr>
      <w:r w:rsidRPr="002E59A9">
        <w:rPr>
          <w:rFonts w:ascii="Times New Roman" w:hAnsi="Times New Roman" w:cs="Times New Roman"/>
        </w:rPr>
        <w:t xml:space="preserve">UWAGA: </w:t>
      </w:r>
      <w:r w:rsidR="00716D8B" w:rsidRPr="002E59A9">
        <w:rPr>
          <w:rFonts w:ascii="Times New Roman" w:hAnsi="Times New Roman" w:cs="Times New Roman"/>
          <w:b w:val="0"/>
          <w:bCs/>
        </w:rPr>
        <w:t>Dokument należy wypełnić i podpisać kwalifikowalnym podpisem elektronicznym lub podpisem zaufanym lub podpisem osobistym.</w:t>
      </w:r>
    </w:p>
    <w:p w14:paraId="3A3C08AE" w14:textId="140BF648" w:rsidR="00E5650C" w:rsidRPr="002E59A9" w:rsidRDefault="00E5650C">
      <w:pPr>
        <w:pStyle w:val="Nagwek3"/>
        <w:keepNext w:val="0"/>
        <w:widowControl/>
        <w:tabs>
          <w:tab w:val="clear" w:pos="4246"/>
        </w:tabs>
        <w:suppressAutoHyphens/>
        <w:autoSpaceDE/>
        <w:spacing w:before="120" w:after="120" w:line="276" w:lineRule="auto"/>
        <w:contextualSpacing/>
        <w:jc w:val="left"/>
        <w:textAlignment w:val="baseline"/>
        <w:rPr>
          <w:rFonts w:ascii="Times New Roman" w:hAnsi="Times New Roman" w:cs="Times New Roman"/>
        </w:rPr>
      </w:pPr>
    </w:p>
    <w:sectPr w:rsidR="00E5650C" w:rsidRPr="002E59A9">
      <w:footerReference w:type="default" r:id="rId7"/>
      <w:pgSz w:w="11906" w:h="16838"/>
      <w:pgMar w:top="993" w:right="1418" w:bottom="1134" w:left="1418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A6FF9" w14:textId="77777777" w:rsidR="00401974" w:rsidRDefault="00401974">
      <w:r>
        <w:separator/>
      </w:r>
    </w:p>
  </w:endnote>
  <w:endnote w:type="continuationSeparator" w:id="0">
    <w:p w14:paraId="0FBE92E7" w14:textId="77777777" w:rsidR="00401974" w:rsidRDefault="0040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rigold (W1)">
    <w:altName w:val="Pristina"/>
    <w:charset w:val="EE"/>
    <w:family w:val="script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4D10B" w14:textId="77777777" w:rsidR="00E5650C" w:rsidRPr="00E5650C" w:rsidRDefault="00E5650C">
    <w:pPr>
      <w:pStyle w:val="Stopka"/>
      <w:jc w:val="right"/>
      <w:rPr>
        <w:rFonts w:ascii="Calibri" w:hAnsi="Calibri" w:cs="Calibri"/>
        <w:sz w:val="22"/>
        <w:szCs w:val="22"/>
      </w:rPr>
    </w:pPr>
    <w:r w:rsidRPr="00E5650C">
      <w:rPr>
        <w:rFonts w:ascii="Calibri" w:hAnsi="Calibri" w:cs="Calibri"/>
        <w:sz w:val="22"/>
        <w:szCs w:val="22"/>
      </w:rPr>
      <w:t xml:space="preserve">str. </w:t>
    </w:r>
    <w:r w:rsidRPr="00E5650C">
      <w:rPr>
        <w:rFonts w:ascii="Calibri" w:hAnsi="Calibri" w:cs="Calibri"/>
        <w:sz w:val="22"/>
        <w:szCs w:val="22"/>
      </w:rPr>
      <w:fldChar w:fldCharType="begin"/>
    </w:r>
    <w:r w:rsidRPr="00E5650C">
      <w:rPr>
        <w:rFonts w:ascii="Calibri" w:hAnsi="Calibri" w:cs="Calibri"/>
        <w:sz w:val="22"/>
        <w:szCs w:val="22"/>
      </w:rPr>
      <w:instrText>PAGE    \* MERGEFORMAT</w:instrText>
    </w:r>
    <w:r w:rsidRPr="00E5650C">
      <w:rPr>
        <w:rFonts w:ascii="Calibri" w:hAnsi="Calibri" w:cs="Calibri"/>
        <w:sz w:val="22"/>
        <w:szCs w:val="22"/>
      </w:rPr>
      <w:fldChar w:fldCharType="separate"/>
    </w:r>
    <w:r w:rsidR="003C3E5A">
      <w:rPr>
        <w:rFonts w:ascii="Calibri" w:hAnsi="Calibri" w:cs="Calibri"/>
        <w:noProof/>
        <w:sz w:val="22"/>
        <w:szCs w:val="22"/>
      </w:rPr>
      <w:t>1</w:t>
    </w:r>
    <w:r w:rsidRPr="00E5650C">
      <w:rPr>
        <w:rFonts w:ascii="Calibri" w:hAnsi="Calibri" w:cs="Calibri"/>
        <w:sz w:val="22"/>
        <w:szCs w:val="22"/>
      </w:rPr>
      <w:fldChar w:fldCharType="end"/>
    </w:r>
  </w:p>
  <w:p w14:paraId="01A47DEC" w14:textId="77777777" w:rsidR="00E5650C" w:rsidRDefault="00E565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F4788" w14:textId="77777777" w:rsidR="00401974" w:rsidRDefault="00401974">
      <w:r>
        <w:separator/>
      </w:r>
    </w:p>
  </w:footnote>
  <w:footnote w:type="continuationSeparator" w:id="0">
    <w:p w14:paraId="64891C95" w14:textId="77777777" w:rsidR="00401974" w:rsidRDefault="00401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b/>
        <w:kern w:val="2"/>
        <w:sz w:val="24"/>
        <w:szCs w:val="22"/>
        <w:lang w:val="x-none" w:bidi="x-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3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</w:rPr>
    </w:lvl>
  </w:abstractNum>
  <w:abstractNum w:abstractNumId="4">
    <w:nsid w:val="0E01723F"/>
    <w:multiLevelType w:val="hybridMultilevel"/>
    <w:tmpl w:val="9506981A"/>
    <w:lvl w:ilvl="0" w:tplc="7AF6B44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0C"/>
    <w:rsid w:val="00027891"/>
    <w:rsid w:val="000336DC"/>
    <w:rsid w:val="00040B96"/>
    <w:rsid w:val="00062B9C"/>
    <w:rsid w:val="00085756"/>
    <w:rsid w:val="000A188A"/>
    <w:rsid w:val="001C34FB"/>
    <w:rsid w:val="002452F5"/>
    <w:rsid w:val="002E59A9"/>
    <w:rsid w:val="00354CF3"/>
    <w:rsid w:val="003C3E5A"/>
    <w:rsid w:val="00400478"/>
    <w:rsid w:val="00401974"/>
    <w:rsid w:val="004D58B2"/>
    <w:rsid w:val="00571B2F"/>
    <w:rsid w:val="006C6CDD"/>
    <w:rsid w:val="00716D8B"/>
    <w:rsid w:val="00727703"/>
    <w:rsid w:val="007465A3"/>
    <w:rsid w:val="00791EB0"/>
    <w:rsid w:val="009258A6"/>
    <w:rsid w:val="00991A98"/>
    <w:rsid w:val="00996870"/>
    <w:rsid w:val="00A06972"/>
    <w:rsid w:val="00A172AB"/>
    <w:rsid w:val="00BF0C8C"/>
    <w:rsid w:val="00C068E2"/>
    <w:rsid w:val="00C47D09"/>
    <w:rsid w:val="00D34994"/>
    <w:rsid w:val="00DC40FE"/>
    <w:rsid w:val="00DE3D63"/>
    <w:rsid w:val="00E5650C"/>
    <w:rsid w:val="00E82921"/>
    <w:rsid w:val="00EB608B"/>
    <w:rsid w:val="00F078C2"/>
    <w:rsid w:val="00F3519D"/>
    <w:rsid w:val="00FA38A8"/>
    <w:rsid w:val="00FB543B"/>
    <w:rsid w:val="00FE08C5"/>
    <w:rsid w:val="00FF286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144FB1"/>
  <w15:chartTrackingRefBased/>
  <w15:docId w15:val="{C737B210-2CD0-45E1-B1CD-0AE30D44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  <w:textAlignment w:val="baseline"/>
    </w:pPr>
    <w:rPr>
      <w:color w:val="000000"/>
      <w:kern w:val="2"/>
      <w:sz w:val="24"/>
      <w:szCs w:val="24"/>
      <w:lang w:eastAsia="zh-CN"/>
    </w:rPr>
  </w:style>
  <w:style w:type="paragraph" w:styleId="Nagwek1">
    <w:name w:val="heading 1"/>
    <w:basedOn w:val="Standard"/>
    <w:next w:val="Normalny"/>
    <w:qFormat/>
    <w:pPr>
      <w:numPr>
        <w:numId w:val="2"/>
      </w:numPr>
      <w:spacing w:before="120" w:after="120" w:line="276" w:lineRule="auto"/>
      <w:contextualSpacing/>
      <w:jc w:val="both"/>
      <w:outlineLvl w:val="0"/>
    </w:pPr>
    <w:rPr>
      <w:rFonts w:ascii="Calibri Light" w:hAnsi="Calibri Light" w:cs="Calibri Light"/>
      <w:b/>
    </w:rPr>
  </w:style>
  <w:style w:type="paragraph" w:styleId="Nagwek2">
    <w:name w:val="heading 2"/>
    <w:basedOn w:val="Normalny"/>
    <w:next w:val="Normalny"/>
    <w:qFormat/>
    <w:pPr>
      <w:numPr>
        <w:numId w:val="3"/>
      </w:numPr>
      <w:spacing w:before="120" w:after="120"/>
      <w:contextualSpacing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4246"/>
      </w:tabs>
      <w:suppressAutoHyphens w:val="0"/>
      <w:jc w:val="center"/>
      <w:textAlignment w:val="auto"/>
      <w:outlineLvl w:val="2"/>
    </w:pPr>
    <w:rPr>
      <w:rFonts w:ascii="Arial" w:hAnsi="Arial" w:cs="Arial"/>
      <w:b/>
      <w:bCs/>
      <w:color w:val="auto"/>
      <w:sz w:val="32"/>
      <w:szCs w:val="32"/>
    </w:rPr>
  </w:style>
  <w:style w:type="paragraph" w:styleId="Nagwek4">
    <w:name w:val="heading 4"/>
    <w:basedOn w:val="Normalny"/>
    <w:next w:val="Normalny"/>
    <w:qFormat/>
    <w:pPr>
      <w:keepNext/>
      <w:widowControl/>
      <w:tabs>
        <w:tab w:val="left" w:pos="1573"/>
      </w:tabs>
      <w:suppressAutoHyphens w:val="0"/>
      <w:autoSpaceDE/>
      <w:spacing w:before="240" w:after="60"/>
      <w:ind w:left="1573" w:hanging="864"/>
      <w:jc w:val="both"/>
      <w:textAlignment w:val="auto"/>
      <w:outlineLvl w:val="3"/>
    </w:pPr>
    <w:rPr>
      <w:rFonts w:ascii="Arial" w:hAnsi="Arial" w:cs="Arial"/>
      <w:b/>
      <w:bCs/>
      <w:color w:val="auto"/>
    </w:rPr>
  </w:style>
  <w:style w:type="paragraph" w:styleId="Nagwek5">
    <w:name w:val="heading 5"/>
    <w:basedOn w:val="Normalny"/>
    <w:next w:val="Normalny"/>
    <w:qFormat/>
    <w:pPr>
      <w:keepNext/>
      <w:tabs>
        <w:tab w:val="left" w:pos="1717"/>
        <w:tab w:val="left" w:pos="4140"/>
        <w:tab w:val="left" w:pos="4500"/>
      </w:tabs>
      <w:suppressAutoHyphens w:val="0"/>
      <w:ind w:left="1717" w:hanging="1008"/>
      <w:jc w:val="center"/>
      <w:textAlignment w:val="auto"/>
      <w:outlineLvl w:val="4"/>
    </w:pPr>
    <w:rPr>
      <w:color w:val="auto"/>
      <w:sz w:val="32"/>
      <w:szCs w:val="32"/>
    </w:rPr>
  </w:style>
  <w:style w:type="paragraph" w:styleId="Nagwek6">
    <w:name w:val="heading 6"/>
    <w:basedOn w:val="Normalny"/>
    <w:next w:val="Normalny"/>
    <w:qFormat/>
    <w:pPr>
      <w:widowControl/>
      <w:tabs>
        <w:tab w:val="left" w:pos="1861"/>
      </w:tabs>
      <w:suppressAutoHyphens w:val="0"/>
      <w:autoSpaceDE/>
      <w:spacing w:before="240" w:after="60"/>
      <w:ind w:left="1861" w:hanging="1152"/>
      <w:jc w:val="both"/>
      <w:textAlignment w:val="auto"/>
      <w:outlineLvl w:val="5"/>
    </w:pPr>
    <w:rPr>
      <w:rFonts w:ascii="Arial" w:hAnsi="Arial" w:cs="Arial"/>
      <w:b/>
      <w:bCs/>
      <w:color w:val="auto"/>
    </w:rPr>
  </w:style>
  <w:style w:type="paragraph" w:styleId="Nagwek7">
    <w:name w:val="heading 7"/>
    <w:basedOn w:val="Normalny"/>
    <w:next w:val="Normalny"/>
    <w:qFormat/>
    <w:pPr>
      <w:widowControl/>
      <w:tabs>
        <w:tab w:val="left" w:pos="2005"/>
      </w:tabs>
      <w:suppressAutoHyphens w:val="0"/>
      <w:autoSpaceDE/>
      <w:spacing w:before="240" w:after="60"/>
      <w:ind w:left="2005" w:hanging="1296"/>
      <w:jc w:val="both"/>
      <w:textAlignment w:val="auto"/>
      <w:outlineLvl w:val="6"/>
    </w:pPr>
    <w:rPr>
      <w:rFonts w:ascii="Arial" w:hAnsi="Arial" w:cs="Arial"/>
      <w:color w:val="auto"/>
    </w:rPr>
  </w:style>
  <w:style w:type="paragraph" w:styleId="Nagwek8">
    <w:name w:val="heading 8"/>
    <w:basedOn w:val="Normalny"/>
    <w:next w:val="Normalny"/>
    <w:qFormat/>
    <w:pPr>
      <w:widowControl/>
      <w:tabs>
        <w:tab w:val="left" w:pos="2149"/>
      </w:tabs>
      <w:suppressAutoHyphens w:val="0"/>
      <w:autoSpaceDE/>
      <w:spacing w:before="240" w:after="60"/>
      <w:ind w:left="2149" w:hanging="1440"/>
      <w:jc w:val="both"/>
      <w:textAlignment w:val="auto"/>
      <w:outlineLvl w:val="7"/>
    </w:pPr>
    <w:rPr>
      <w:rFonts w:ascii="Arial" w:hAnsi="Arial" w:cs="Arial"/>
      <w:color w:val="auto"/>
    </w:rPr>
  </w:style>
  <w:style w:type="paragraph" w:styleId="Nagwek9">
    <w:name w:val="heading 9"/>
    <w:basedOn w:val="Normalny"/>
    <w:next w:val="Normalny"/>
    <w:qFormat/>
    <w:pPr>
      <w:widowControl/>
      <w:tabs>
        <w:tab w:val="left" w:pos="2293"/>
      </w:tabs>
      <w:suppressAutoHyphens w:val="0"/>
      <w:autoSpaceDE/>
      <w:spacing w:before="240" w:after="60"/>
      <w:ind w:left="2293" w:hanging="1584"/>
      <w:jc w:val="both"/>
      <w:textAlignment w:val="auto"/>
      <w:outlineLvl w:val="8"/>
    </w:pPr>
    <w:rPr>
      <w:rFonts w:ascii="Arial" w:hAnsi="Arial" w:cs="Arial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 Light" w:hAnsi="Calibri Light" w:cs="Calibri Light" w:hint="default"/>
      <w:b/>
      <w:kern w:val="2"/>
      <w:sz w:val="24"/>
      <w:szCs w:val="22"/>
      <w:lang w:val="x-none" w:bidi="x-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tarSymbol"/>
      <w:b w:val="0"/>
      <w:i w:val="0"/>
      <w:sz w:val="18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 Light" w:hAnsi="Calibri Light" w:cs="Calibri Light" w:hint="default"/>
      <w:b/>
      <w:kern w:val="2"/>
      <w:sz w:val="24"/>
      <w:szCs w:val="22"/>
      <w:lang w:val="x-none" w:bidi="x-none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  <w:sz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Times New Roman"/>
      <w:color w:val="000000"/>
    </w:rPr>
  </w:style>
  <w:style w:type="character" w:customStyle="1" w:styleId="WW8Num12z0">
    <w:name w:val="WW8Num12z0"/>
    <w:rPr>
      <w:rFonts w:ascii="Symbol" w:hAnsi="Symbol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5z1">
    <w:name w:val="WW8Num15z1"/>
    <w:rPr>
      <w:rFonts w:cs="Times New Roman"/>
      <w:sz w:val="24"/>
      <w:szCs w:val="24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Calibri" w:hAnsi="Calibri" w:cs="Calibri" w:hint="default"/>
      <w:b w:val="0"/>
      <w:i w:val="0"/>
      <w:sz w:val="20"/>
      <w:szCs w:val="20"/>
    </w:rPr>
  </w:style>
  <w:style w:type="character" w:customStyle="1" w:styleId="WW8Num18z1">
    <w:name w:val="WW8Num18z1"/>
    <w:rPr>
      <w:rFonts w:hint="default"/>
      <w:b w:val="0"/>
      <w:i w:val="0"/>
      <w:sz w:val="24"/>
      <w:szCs w:val="24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5">
    <w:name w:val="Domyślna czcionka akapitu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b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b w:val="0"/>
    </w:rPr>
  </w:style>
  <w:style w:type="character" w:customStyle="1" w:styleId="WW8Num23z0">
    <w:name w:val="WW8Num23z0"/>
    <w:rPr>
      <w:rFonts w:ascii="OpenSymbol" w:hAnsi="OpenSymbol" w:cs="Open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26z0">
    <w:name w:val="WW8Num26z0"/>
    <w:rPr>
      <w:rFonts w:ascii="OpenSymbol" w:hAnsi="OpenSymbol" w:cs="Open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11">
    <w:name w:val="WW-Absatz-Standardschriftart1111"/>
  </w:style>
  <w:style w:type="character" w:customStyle="1" w:styleId="Domylnaczcionkaakapitu2">
    <w:name w:val="Domyślna czcionka akapitu2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4z2">
    <w:name w:val="WW8Num24z2"/>
    <w:rPr>
      <w:b/>
      <w:color w:val="000000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9z0">
    <w:name w:val="WW8Num29z0"/>
    <w:rPr>
      <w:color w:val="000000"/>
    </w:rPr>
  </w:style>
  <w:style w:type="character" w:customStyle="1" w:styleId="WW8Num30z0">
    <w:name w:val="WW8Num30z0"/>
    <w:rPr>
      <w:color w:val="000000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8NumSt3z0">
    <w:name w:val="WW8NumSt3z0"/>
    <w:rPr>
      <w:rFonts w:ascii="Symbol" w:hAnsi="Symbol" w:cs="Symbol"/>
      <w:sz w:val="20"/>
    </w:rPr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apple-converted-space">
    <w:name w:val="apple-converted-space"/>
    <w:basedOn w:val="Domylnaczcionkaakapitu1"/>
  </w:style>
  <w:style w:type="character" w:customStyle="1" w:styleId="apple-style-span">
    <w:name w:val="apple-style-span"/>
    <w:basedOn w:val="Domylnaczcionkaakapitu1"/>
  </w:style>
  <w:style w:type="character" w:customStyle="1" w:styleId="tekstZnak">
    <w:name w:val="tekst Znak"/>
    <w:rPr>
      <w:rFonts w:eastAsia="Lucida Sans Unicode"/>
      <w:sz w:val="24"/>
      <w:lang w:val="pl-PL" w:bidi="ar-SA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Wingdings" w:hAnsi="Wingdings" w:cs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3">
    <w:name w:val="ListLabel 3"/>
    <w:rPr>
      <w:rFonts w:cs="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</w:rPr>
  </w:style>
  <w:style w:type="character" w:customStyle="1" w:styleId="NumberingSymbols">
    <w:name w:val="Numbering Symbols"/>
  </w:style>
  <w:style w:type="character" w:customStyle="1" w:styleId="WW8Num31z1">
    <w:name w:val="WW8Num31z1"/>
    <w:rPr>
      <w:b/>
    </w:rPr>
  </w:style>
  <w:style w:type="character" w:customStyle="1" w:styleId="WW8Num15z2">
    <w:name w:val="WW8Num15z2"/>
    <w:rPr>
      <w:b/>
      <w:color w:val="000000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StrongEmphasis">
    <w:name w:val="Strong Emphasis"/>
    <w:rPr>
      <w:b/>
      <w:bCs/>
    </w:rPr>
  </w:style>
  <w:style w:type="character" w:customStyle="1" w:styleId="TekstkomentarzaZnak">
    <w:name w:val="Tekst komentarza Znak"/>
    <w:rPr>
      <w:szCs w:val="24"/>
      <w:lang w:val="en-GB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Bodytext">
    <w:name w:val="Body text_"/>
    <w:rPr>
      <w:rFonts w:ascii="Calibri" w:eastAsia="Calibri" w:hAnsi="Calibri" w:cs="Calibri"/>
      <w:shd w:val="clear" w:color="auto" w:fill="FFFFFF"/>
    </w:rPr>
  </w:style>
  <w:style w:type="character" w:customStyle="1" w:styleId="Bodytext6pt">
    <w:name w:val="Body text + 6 pt"/>
    <w:rPr>
      <w:rFonts w:ascii="Calibri" w:eastAsia="Calibri" w:hAnsi="Calibri" w:cs="Calibri"/>
      <w:color w:val="000000"/>
      <w:spacing w:val="0"/>
      <w:w w:val="100"/>
      <w:position w:val="0"/>
      <w:sz w:val="12"/>
      <w:szCs w:val="12"/>
      <w:shd w:val="clear" w:color="auto" w:fill="FFFFFF"/>
      <w:vertAlign w:val="baseline"/>
      <w:lang w:val="pl-PL"/>
    </w:rPr>
  </w:style>
  <w:style w:type="character" w:customStyle="1" w:styleId="Tekstpodstawowy1">
    <w:name w:val="Tekst podstawowy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vertAlign w:val="baseline"/>
      <w:lang w:val="pl-PL"/>
    </w:rPr>
  </w:style>
  <w:style w:type="character" w:customStyle="1" w:styleId="TekstkomentarzaZnak1">
    <w:name w:val="Tekst komentarza Znak1"/>
    <w:rPr>
      <w:rFonts w:eastAsia="Times New Roman" w:cs="Times New Roman"/>
      <w:color w:val="000000"/>
      <w:sz w:val="20"/>
      <w:szCs w:val="20"/>
      <w:lang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NagwekZnak">
    <w:name w:val="Nagłówek Znak"/>
    <w:rPr>
      <w:rFonts w:eastAsia="Times New Roman" w:cs="Times New Roman"/>
      <w:color w:val="000000"/>
      <w:lang w:bidi="ar-SA"/>
    </w:rPr>
  </w:style>
  <w:style w:type="character" w:customStyle="1" w:styleId="StopkaZnak">
    <w:name w:val="Stopka Znak"/>
    <w:uiPriority w:val="99"/>
    <w:rPr>
      <w:rFonts w:eastAsia="Times New Roman" w:cs="Times New Roman"/>
      <w:color w:val="000000"/>
      <w:lang w:bidi="ar-SA"/>
    </w:rPr>
  </w:style>
  <w:style w:type="character" w:customStyle="1" w:styleId="Teksttreci2">
    <w:name w:val="Tekst treści (2)_"/>
    <w:rPr>
      <w:sz w:val="22"/>
      <w:szCs w:val="22"/>
      <w:shd w:val="clear" w:color="auto" w:fill="FFFFFF"/>
    </w:rPr>
  </w:style>
  <w:style w:type="character" w:customStyle="1" w:styleId="Nagwek40">
    <w:name w:val="Nagłówek #4_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rPr>
      <w:b/>
      <w:bCs/>
      <w:sz w:val="22"/>
      <w:szCs w:val="22"/>
      <w:shd w:val="clear" w:color="auto" w:fill="FFFFFF"/>
    </w:rPr>
  </w:style>
  <w:style w:type="character" w:customStyle="1" w:styleId="TekstpodstawowyZnak">
    <w:name w:val="Tekst podstawowy Znak"/>
    <w:rPr>
      <w:rFonts w:ascii="Marigold (W1)" w:eastAsia="Marigold (W1)" w:hAnsi="Marigold (W1)" w:cs="Marigold (W1)"/>
      <w:kern w:val="2"/>
      <w:sz w:val="24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1Znak">
    <w:name w:val="Nagłówek 1 Znak"/>
    <w:rPr>
      <w:rFonts w:eastAsia="Times New Roman" w:cs="Times New Roman"/>
      <w:sz w:val="32"/>
      <w:szCs w:val="32"/>
    </w:rPr>
  </w:style>
  <w:style w:type="character" w:customStyle="1" w:styleId="Nagwek2Znak">
    <w:name w:val="Nagłówek 2 Znak"/>
    <w:rPr>
      <w:rFonts w:eastAsia="Times New Roman" w:cs="Times New Roman"/>
      <w:sz w:val="24"/>
      <w:szCs w:val="24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32"/>
      <w:szCs w:val="32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4"/>
    </w:rPr>
  </w:style>
  <w:style w:type="character" w:customStyle="1" w:styleId="Nagwek5Znak">
    <w:name w:val="Nagłówek 5 Znak"/>
    <w:rPr>
      <w:rFonts w:eastAsia="Times New Roman" w:cs="Times New Roman"/>
      <w:sz w:val="32"/>
      <w:szCs w:val="32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sz w:val="24"/>
      <w:szCs w:val="24"/>
    </w:rPr>
  </w:style>
  <w:style w:type="character" w:customStyle="1" w:styleId="Nagwek7Znak">
    <w:name w:val="Nagłówek 7 Znak"/>
    <w:rPr>
      <w:rFonts w:ascii="Arial" w:eastAsia="Times New Roman" w:hAnsi="Arial" w:cs="Arial"/>
      <w:sz w:val="24"/>
      <w:szCs w:val="24"/>
    </w:rPr>
  </w:style>
  <w:style w:type="character" w:customStyle="1" w:styleId="Nagwek8Znak">
    <w:name w:val="Nagłówek 8 Znak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color w:val="000000"/>
      <w:kern w:val="2"/>
      <w:lang w:eastAsia="zh-CN"/>
    </w:rPr>
  </w:style>
  <w:style w:type="character" w:customStyle="1" w:styleId="TematkomentarzaZnak">
    <w:name w:val="Temat komentarza Znak"/>
    <w:rPr>
      <w:b/>
      <w:bCs/>
      <w:color w:val="000000"/>
      <w:kern w:val="2"/>
      <w:lang w:eastAsia="zh-CN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AkapitzlistZnak">
    <w:name w:val="Akapit z listą Znak"/>
    <w:rPr>
      <w:kern w:val="2"/>
      <w:sz w:val="24"/>
      <w:szCs w:val="24"/>
      <w:lang w:eastAsia="zh-CN"/>
    </w:rPr>
  </w:style>
  <w:style w:type="character" w:customStyle="1" w:styleId="TekstprzypisudolnegoZnak">
    <w:name w:val="Tekst przypisu dolnego Znak"/>
    <w:rPr>
      <w:rFonts w:ascii="Calibri" w:eastAsia="Calibri" w:hAnsi="Calibri" w:cs="Calibri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wcityZnak">
    <w:name w:val="Tekst podstawowy wcięty Znak"/>
    <w:rPr>
      <w:sz w:val="24"/>
      <w:szCs w:val="24"/>
      <w:lang w:eastAsia="zh-CN"/>
    </w:rPr>
  </w:style>
  <w:style w:type="character" w:customStyle="1" w:styleId="TytuZnak">
    <w:name w:val="Tytuł Znak"/>
    <w:rPr>
      <w:b/>
      <w:sz w:val="24"/>
    </w:rPr>
  </w:style>
  <w:style w:type="character" w:customStyle="1" w:styleId="WW8Num34z3">
    <w:name w:val="WW8Num34z3"/>
    <w:rPr>
      <w:rFonts w:ascii="Calibri" w:eastAsia="Times New Roman" w:hAnsi="Calibri" w:cs="Calibri"/>
    </w:rPr>
  </w:style>
  <w:style w:type="character" w:customStyle="1" w:styleId="WW8Num36z0">
    <w:name w:val="WW8Num36z0"/>
    <w:rPr>
      <w:rFonts w:cs="Calibri" w:hint="default"/>
    </w:rPr>
  </w:style>
  <w:style w:type="paragraph" w:customStyle="1" w:styleId="Nagwek60">
    <w:name w:val="Nagłówek6"/>
    <w:basedOn w:val="Normalny"/>
    <w:next w:val="Tekstpodstawowy"/>
    <w:pPr>
      <w:suppressAutoHyphens w:val="0"/>
      <w:autoSpaceDE/>
      <w:jc w:val="center"/>
      <w:textAlignment w:val="auto"/>
    </w:pPr>
    <w:rPr>
      <w:b/>
      <w:color w:val="auto"/>
      <w:kern w:val="0"/>
      <w:szCs w:val="20"/>
    </w:rPr>
  </w:style>
  <w:style w:type="paragraph" w:styleId="Tekstpodstawowy">
    <w:name w:val="Body Text"/>
    <w:basedOn w:val="Normalny"/>
    <w:pPr>
      <w:widowControl/>
      <w:autoSpaceDE/>
      <w:spacing w:after="120"/>
      <w:textAlignment w:val="auto"/>
    </w:pPr>
    <w:rPr>
      <w:rFonts w:ascii="Marigold (W1)" w:eastAsia="Marigold (W1)" w:hAnsi="Marigold (W1)" w:cs="Marigold (W1)"/>
      <w:color w:val="auto"/>
      <w:szCs w:val="20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pPr>
      <w:widowControl w:val="0"/>
      <w:jc w:val="both"/>
    </w:pPr>
    <w:rPr>
      <w:b/>
      <w:szCs w:val="20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1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1">
    <w:name w:val="Nagłówek 11"/>
    <w:basedOn w:val="Standard"/>
    <w:next w:val="Standard"/>
    <w:pPr>
      <w:keepNext/>
      <w:widowControl w:val="0"/>
      <w:tabs>
        <w:tab w:val="left" w:pos="0"/>
      </w:tabs>
    </w:pPr>
    <w:rPr>
      <w:szCs w:val="20"/>
    </w:rPr>
  </w:style>
  <w:style w:type="paragraph" w:customStyle="1" w:styleId="Nagwek21">
    <w:name w:val="Nagłówek 21"/>
    <w:basedOn w:val="Standard"/>
    <w:next w:val="Standard"/>
    <w:pPr>
      <w:keepNext/>
      <w:widowControl w:val="0"/>
      <w:tabs>
        <w:tab w:val="left" w:pos="0"/>
      </w:tabs>
      <w:jc w:val="both"/>
    </w:pPr>
    <w:rPr>
      <w:szCs w:val="20"/>
    </w:rPr>
  </w:style>
  <w:style w:type="paragraph" w:customStyle="1" w:styleId="Nagwek31">
    <w:name w:val="Nagłówek 31"/>
    <w:basedOn w:val="Standard"/>
    <w:next w:val="Standard"/>
    <w:pPr>
      <w:keepNext/>
      <w:jc w:val="both"/>
    </w:pPr>
    <w:rPr>
      <w:b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Standard"/>
    <w:next w:val="Textbody"/>
    <w:pPr>
      <w:widowControl w:val="0"/>
      <w:jc w:val="center"/>
    </w:pPr>
    <w:rPr>
      <w:b/>
      <w:sz w:val="28"/>
      <w:szCs w:val="20"/>
    </w:rPr>
  </w:style>
  <w:style w:type="paragraph" w:customStyle="1" w:styleId="Legenda10">
    <w:name w:val="Legend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4">
    <w:name w:val="Tekst podstawowy 24"/>
    <w:basedOn w:val="Standard"/>
    <w:pPr>
      <w:widowControl w:val="0"/>
    </w:pPr>
    <w:rPr>
      <w:b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Standard"/>
    <w:pPr>
      <w:widowControl w:val="0"/>
      <w:jc w:val="both"/>
    </w:pPr>
    <w:rPr>
      <w:b/>
      <w:szCs w:val="20"/>
    </w:rPr>
  </w:style>
  <w:style w:type="paragraph" w:customStyle="1" w:styleId="Textbodyindent">
    <w:name w:val="Text body indent"/>
    <w:basedOn w:val="Standard"/>
    <w:pPr>
      <w:widowControl w:val="0"/>
      <w:ind w:firstLine="708"/>
      <w:jc w:val="both"/>
    </w:pPr>
    <w:rPr>
      <w:b/>
      <w:szCs w:val="20"/>
    </w:rPr>
  </w:style>
  <w:style w:type="paragraph" w:customStyle="1" w:styleId="Tekstpodstawowy32">
    <w:name w:val="Tekst podstawowy 32"/>
    <w:basedOn w:val="Standard"/>
    <w:pPr>
      <w:widowControl w:val="0"/>
      <w:jc w:val="both"/>
    </w:pPr>
    <w:rPr>
      <w:szCs w:val="20"/>
    </w:rPr>
  </w:style>
  <w:style w:type="paragraph" w:customStyle="1" w:styleId="Tekstpodstawowywcity21">
    <w:name w:val="Tekst podstawowy wcięty 21"/>
    <w:basedOn w:val="Standard"/>
    <w:pPr>
      <w:ind w:firstLine="426"/>
      <w:jc w:val="both"/>
    </w:pPr>
    <w:rPr>
      <w:b/>
      <w:szCs w:val="20"/>
    </w:rPr>
  </w:style>
  <w:style w:type="paragraph" w:customStyle="1" w:styleId="Tekstpodstawowywcity32">
    <w:name w:val="Tekst podstawowy wcięty 32"/>
    <w:basedOn w:val="Standard"/>
    <w:pPr>
      <w:ind w:firstLine="567"/>
      <w:jc w:val="both"/>
    </w:pPr>
    <w:rPr>
      <w:szCs w:val="20"/>
    </w:rPr>
  </w:style>
  <w:style w:type="paragraph" w:customStyle="1" w:styleId="Nagwek10">
    <w:name w:val="Nagłówek1"/>
    <w:basedOn w:val="Standard"/>
    <w:pPr>
      <w:widowControl w:val="0"/>
    </w:pPr>
    <w:rPr>
      <w:szCs w:val="20"/>
    </w:rPr>
  </w:style>
  <w:style w:type="paragraph" w:customStyle="1" w:styleId="BodyText21">
    <w:name w:val="Body Text 21"/>
    <w:basedOn w:val="Standard"/>
    <w:pPr>
      <w:widowControl w:val="0"/>
      <w:ind w:firstLine="708"/>
      <w:jc w:val="both"/>
    </w:pPr>
    <w:rPr>
      <w:szCs w:val="20"/>
    </w:rPr>
  </w:style>
  <w:style w:type="paragraph" w:customStyle="1" w:styleId="Tekstpodstawowy31">
    <w:name w:val="Tekst podstawowy 31"/>
    <w:basedOn w:val="Standard"/>
    <w:pPr>
      <w:jc w:val="center"/>
    </w:pPr>
    <w:rPr>
      <w:b/>
      <w:szCs w:val="20"/>
    </w:rPr>
  </w:style>
  <w:style w:type="paragraph" w:customStyle="1" w:styleId="Stopka1">
    <w:name w:val="Stopka1"/>
    <w:basedOn w:val="Standard"/>
    <w:pPr>
      <w:widowControl w:val="0"/>
    </w:pPr>
    <w:rPr>
      <w:szCs w:val="20"/>
    </w:rPr>
  </w:style>
  <w:style w:type="paragraph" w:customStyle="1" w:styleId="WW-Tekstpodstawowy3">
    <w:name w:val="WW-Tekst podstawowy 3"/>
    <w:basedOn w:val="Standard"/>
    <w:pPr>
      <w:jc w:val="both"/>
    </w:pPr>
    <w:rPr>
      <w:b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WW-Lista-kontynuacja">
    <w:name w:val="WW-Lista - kontynuacja"/>
    <w:basedOn w:val="Standard"/>
    <w:pPr>
      <w:widowControl w:val="0"/>
      <w:spacing w:after="120"/>
      <w:ind w:left="283"/>
    </w:pPr>
    <w:rPr>
      <w:rFonts w:eastAsia="Tahoma"/>
      <w:szCs w:val="20"/>
    </w:rPr>
  </w:style>
  <w:style w:type="paragraph" w:customStyle="1" w:styleId="WW-Zwykytekst">
    <w:name w:val="WW-Zwykły tekst"/>
    <w:basedOn w:val="Standard"/>
    <w:pPr>
      <w:widowControl w:val="0"/>
    </w:pPr>
    <w:rPr>
      <w:rFonts w:ascii="Courier New" w:eastAsia="Tahoma" w:hAnsi="Courier New" w:cs="Courier New"/>
      <w:sz w:val="20"/>
      <w:szCs w:val="20"/>
    </w:rPr>
  </w:style>
  <w:style w:type="paragraph" w:styleId="NormalnyWeb">
    <w:name w:val="Normal (Web)"/>
    <w:basedOn w:val="Standard"/>
    <w:pPr>
      <w:widowControl w:val="0"/>
      <w:spacing w:before="280" w:after="280"/>
    </w:pPr>
    <w:rPr>
      <w:rFonts w:ascii="DejaVu Sans" w:hAnsi="DejaVu Sans" w:cs="DejaVu Sans"/>
    </w:rPr>
  </w:style>
  <w:style w:type="paragraph" w:customStyle="1" w:styleId="Tekstkomentarza1">
    <w:name w:val="Tekst komentarza1"/>
    <w:basedOn w:val="Standard"/>
    <w:rPr>
      <w:sz w:val="20"/>
      <w:lang w:val="en-GB"/>
    </w:rPr>
  </w:style>
  <w:style w:type="paragraph" w:customStyle="1" w:styleId="Tekstkomentarza2">
    <w:name w:val="Tekst komentarza2"/>
    <w:basedOn w:val="Standard"/>
    <w:rPr>
      <w:sz w:val="20"/>
      <w:lang w:val="en-GB"/>
    </w:rPr>
  </w:style>
  <w:style w:type="paragraph" w:customStyle="1" w:styleId="Tekstpodstawowywcity31">
    <w:name w:val="Tekst podstawowy wcięty 31"/>
    <w:basedOn w:val="Standard"/>
    <w:pPr>
      <w:spacing w:after="120"/>
      <w:ind w:left="283"/>
    </w:pPr>
    <w:rPr>
      <w:sz w:val="16"/>
      <w:szCs w:val="16"/>
    </w:rPr>
  </w:style>
  <w:style w:type="paragraph" w:customStyle="1" w:styleId="Nagwek12">
    <w:name w:val="Nagłówek1"/>
    <w:basedOn w:val="Standard"/>
    <w:next w:val="Textbody"/>
    <w:pPr>
      <w:keepNext/>
      <w:widowControl w:val="0"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">
    <w:name w:val="tekst"/>
    <w:basedOn w:val="Standard"/>
    <w:pPr>
      <w:widowControl w:val="0"/>
      <w:suppressLineNumbers/>
      <w:spacing w:before="60" w:after="60"/>
      <w:jc w:val="both"/>
    </w:pPr>
    <w:rPr>
      <w:rFonts w:eastAsia="Lucida Sans Unicode"/>
      <w:szCs w:val="20"/>
    </w:rPr>
  </w:style>
  <w:style w:type="paragraph" w:customStyle="1" w:styleId="ZnakZnakZnakZnakZnakZnakZnakZnakZnakZnakZnakZnakZnakZnak1ZnakZnakZnakZnak">
    <w:name w:val="Znak Znak Znak Znak Znak Znak Znak Znak Znak Znak Znak Znak Znak Znak1 Znak Znak Znak Znak"/>
    <w:basedOn w:val="Standard"/>
    <w:rPr>
      <w:rFonts w:ascii="Arial" w:hAnsi="Arial" w:cs="Ari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WW-Normal">
    <w:name w:val="WW-Normal"/>
    <w:basedOn w:val="Standard"/>
    <w:pPr>
      <w:autoSpaceDE w:val="0"/>
    </w:pPr>
    <w:rPr>
      <w:rFonts w:ascii="Calibri" w:eastAsia="Calibri" w:hAnsi="Calibri" w:cs="Calibri"/>
      <w:color w:val="000000"/>
      <w:lang w:bidi="hi-IN"/>
    </w:rPr>
  </w:style>
  <w:style w:type="paragraph" w:customStyle="1" w:styleId="Tekstpodstawowy21">
    <w:name w:val="Tekst podstawowy 21"/>
    <w:basedOn w:val="Standard"/>
    <w:pPr>
      <w:widowControl w:val="0"/>
      <w:jc w:val="both"/>
    </w:pPr>
    <w:rPr>
      <w:b/>
      <w:szCs w:val="20"/>
    </w:rPr>
  </w:style>
  <w:style w:type="paragraph" w:customStyle="1" w:styleId="WW-Domylnie">
    <w:name w:val="WW-Domyślnie"/>
    <w:pPr>
      <w:suppressAutoHyphens/>
      <w:spacing w:line="100" w:lineRule="atLeast"/>
      <w:textAlignment w:val="baseline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WW-Normal1">
    <w:name w:val="WW-Normal1"/>
    <w:basedOn w:val="Standard"/>
    <w:pPr>
      <w:autoSpaceDE w:val="0"/>
    </w:pPr>
    <w:rPr>
      <w:rFonts w:ascii="Calibri" w:eastAsia="Calibri" w:hAnsi="Calibri" w:cs="Calibri"/>
      <w:color w:val="000000"/>
      <w:lang w:bidi="hi-IN"/>
    </w:rPr>
  </w:style>
  <w:style w:type="paragraph" w:customStyle="1" w:styleId="WW-Normal12">
    <w:name w:val="WW-Normal12"/>
    <w:basedOn w:val="Standard"/>
    <w:pPr>
      <w:autoSpaceDE w:val="0"/>
    </w:pPr>
    <w:rPr>
      <w:rFonts w:ascii="Calibri" w:eastAsia="Calibri" w:hAnsi="Calibri" w:cs="Calibri"/>
      <w:color w:val="000000"/>
      <w:lang w:bidi="hi-IN"/>
    </w:rPr>
  </w:style>
  <w:style w:type="paragraph" w:customStyle="1" w:styleId="WW-Domylnie1">
    <w:name w:val="WW-Domyślnie1"/>
    <w:pPr>
      <w:suppressAutoHyphens/>
      <w:spacing w:after="200" w:line="276" w:lineRule="auto"/>
      <w:textAlignment w:val="baseline"/>
    </w:pPr>
    <w:rPr>
      <w:color w:val="000000"/>
      <w:kern w:val="2"/>
      <w:sz w:val="24"/>
      <w:szCs w:val="24"/>
      <w:lang w:eastAsia="zh-CN"/>
    </w:rPr>
  </w:style>
  <w:style w:type="paragraph" w:customStyle="1" w:styleId="n2">
    <w:name w:val="n2"/>
    <w:basedOn w:val="WW-Domylnie1"/>
    <w:pPr>
      <w:suppressAutoHyphens w:val="0"/>
      <w:overflowPunct w:val="0"/>
      <w:jc w:val="both"/>
    </w:pPr>
    <w:rPr>
      <w:rFonts w:ascii="Arial" w:hAnsi="Arial" w:cs="Arial"/>
    </w:rPr>
  </w:style>
  <w:style w:type="paragraph" w:customStyle="1" w:styleId="ZnakZnak3ZnakZnakZnakZnakZnakZnak">
    <w:name w:val="Znak Znak3 Znak Znak Znak Znak Znak Znak"/>
    <w:basedOn w:val="Standard"/>
    <w:pPr>
      <w:suppressAutoHyphens w:val="0"/>
    </w:pPr>
    <w:rPr>
      <w:rFonts w:ascii="Arial" w:hAnsi="Arial" w:cs="Arial"/>
    </w:rPr>
  </w:style>
  <w:style w:type="paragraph" w:customStyle="1" w:styleId="Tekstkomentarza3">
    <w:name w:val="Tekst komentarza3"/>
    <w:basedOn w:val="Standard"/>
    <w:pPr>
      <w:suppressAutoHyphens w:val="0"/>
    </w:pPr>
    <w:rPr>
      <w:sz w:val="20"/>
      <w:lang w:val="en-GB"/>
    </w:rPr>
  </w:style>
  <w:style w:type="paragraph" w:customStyle="1" w:styleId="Tekstpodstawowy3">
    <w:name w:val="Tekst podstawowy3"/>
    <w:basedOn w:val="Standard"/>
    <w:pPr>
      <w:widowControl w:val="0"/>
      <w:shd w:val="clear" w:color="auto" w:fill="FFFFFF"/>
      <w:suppressAutoHyphens w:val="0"/>
      <w:spacing w:before="1800" w:after="300" w:line="0" w:lineRule="atLeast"/>
      <w:ind w:hanging="480"/>
    </w:pPr>
    <w:rPr>
      <w:rFonts w:ascii="Calibri" w:eastAsia="Calibri" w:hAnsi="Calibri" w:cs="Calibri"/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LO-Normal">
    <w:name w:val="LO-Normal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Teksttreci20">
    <w:name w:val="Tekst treści (2)"/>
    <w:basedOn w:val="Normalny"/>
    <w:pPr>
      <w:shd w:val="clear" w:color="auto" w:fill="FFFFFF"/>
      <w:suppressAutoHyphens w:val="0"/>
      <w:autoSpaceDE/>
      <w:spacing w:before="600" w:line="278" w:lineRule="exact"/>
      <w:ind w:hanging="780"/>
      <w:textAlignment w:val="auto"/>
    </w:pPr>
    <w:rPr>
      <w:color w:val="auto"/>
      <w:sz w:val="22"/>
      <w:szCs w:val="22"/>
    </w:rPr>
  </w:style>
  <w:style w:type="paragraph" w:customStyle="1" w:styleId="Nagwek42">
    <w:name w:val="Nagłówek #4"/>
    <w:basedOn w:val="Normalny"/>
    <w:pPr>
      <w:shd w:val="clear" w:color="auto" w:fill="FFFFFF"/>
      <w:suppressAutoHyphens w:val="0"/>
      <w:autoSpaceDE/>
      <w:spacing w:before="240" w:line="415" w:lineRule="exact"/>
      <w:jc w:val="center"/>
      <w:textAlignment w:val="auto"/>
    </w:pPr>
    <w:rPr>
      <w:b/>
      <w:bCs/>
      <w:color w:val="auto"/>
      <w:sz w:val="22"/>
      <w:szCs w:val="22"/>
    </w:rPr>
  </w:style>
  <w:style w:type="paragraph" w:customStyle="1" w:styleId="Teksttreci30">
    <w:name w:val="Tekst treści (3)"/>
    <w:basedOn w:val="Normalny"/>
    <w:pPr>
      <w:shd w:val="clear" w:color="auto" w:fill="FFFFFF"/>
      <w:suppressAutoHyphens w:val="0"/>
      <w:autoSpaceDE/>
      <w:spacing w:after="600" w:line="415" w:lineRule="exact"/>
      <w:textAlignment w:val="auto"/>
    </w:pPr>
    <w:rPr>
      <w:b/>
      <w:bCs/>
      <w:color w:val="auto"/>
      <w:sz w:val="22"/>
      <w:szCs w:val="22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customStyle="1" w:styleId="Tekstpodstawowy23">
    <w:name w:val="Tekst podstawowy 23"/>
    <w:basedOn w:val="Normalny"/>
    <w:pPr>
      <w:widowControl/>
      <w:autoSpaceDE/>
      <w:jc w:val="both"/>
      <w:textAlignment w:val="auto"/>
    </w:pPr>
    <w:rPr>
      <w:rFonts w:cs="Calibri"/>
      <w:bCs/>
      <w:color w:val="auto"/>
    </w:rPr>
  </w:style>
  <w:style w:type="paragraph" w:customStyle="1" w:styleId="Domylnie">
    <w:name w:val="Domy?lnie"/>
    <w:pPr>
      <w:widowControl w:val="0"/>
      <w:suppressAutoHyphens/>
    </w:pPr>
    <w:rPr>
      <w:kern w:val="2"/>
      <w:sz w:val="24"/>
      <w:szCs w:val="24"/>
      <w:lang w:val="en-US" w:eastAsia="zh-CN" w:bidi="hi-IN"/>
    </w:rPr>
  </w:style>
  <w:style w:type="paragraph" w:styleId="Tekstpodstawowywcity">
    <w:name w:val="Body Text Indent"/>
    <w:basedOn w:val="Normalny"/>
    <w:pPr>
      <w:widowControl/>
      <w:tabs>
        <w:tab w:val="left" w:pos="-9776"/>
      </w:tabs>
      <w:autoSpaceDE/>
      <w:ind w:left="680" w:hanging="273"/>
      <w:jc w:val="both"/>
      <w:textAlignment w:val="auto"/>
    </w:pPr>
    <w:rPr>
      <w:color w:val="auto"/>
      <w:sz w:val="20"/>
      <w:szCs w:val="20"/>
      <w:lang w:bidi="hi-IN"/>
    </w:rPr>
  </w:style>
  <w:style w:type="paragraph" w:customStyle="1" w:styleId="Obszartekstu">
    <w:name w:val="Obszar tekstu"/>
    <w:basedOn w:val="WW-Domylnie"/>
    <w:pPr>
      <w:spacing w:line="240" w:lineRule="auto"/>
      <w:jc w:val="both"/>
      <w:textAlignment w:val="auto"/>
    </w:pPr>
    <w:rPr>
      <w:rFonts w:ascii="Marigold (W1)" w:eastAsia="Marigold (W1)" w:hAnsi="Marigold (W1)" w:cs="Verdana"/>
      <w:color w:val="auto"/>
      <w:szCs w:val="20"/>
      <w:lang w:bidi="ar-SA"/>
    </w:rPr>
  </w:style>
  <w:style w:type="paragraph" w:customStyle="1" w:styleId="strTytuowa1">
    <w:name w:val="strTytułowa1"/>
    <w:basedOn w:val="Normalny"/>
    <w:pPr>
      <w:widowControl/>
      <w:tabs>
        <w:tab w:val="left" w:pos="2835"/>
      </w:tabs>
      <w:suppressAutoHyphens w:val="0"/>
      <w:autoSpaceDE/>
      <w:spacing w:before="240" w:after="240"/>
      <w:ind w:left="2835" w:hanging="2835"/>
      <w:textAlignment w:val="auto"/>
    </w:pPr>
    <w:rPr>
      <w:rFonts w:ascii="Arial" w:hAnsi="Arial" w:cs="Arial"/>
      <w:color w:val="auto"/>
    </w:rPr>
  </w:style>
  <w:style w:type="paragraph" w:customStyle="1" w:styleId="WW-Normal123">
    <w:name w:val="WW-Normal123"/>
    <w:pPr>
      <w:suppressAutoHyphens/>
      <w:autoSpaceDE w:val="0"/>
    </w:pPr>
    <w:rPr>
      <w:rFonts w:ascii="Calibri" w:eastAsia="SimSun" w:hAnsi="Calibri" w:cs="Calibri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WW-Gwka">
    <w:name w:val="WW-Główka"/>
    <w:basedOn w:val="Normalny"/>
    <w:pPr>
      <w:keepNext/>
      <w:widowControl/>
      <w:suppressLineNumbers/>
      <w:tabs>
        <w:tab w:val="center" w:pos="4536"/>
        <w:tab w:val="right" w:pos="9072"/>
      </w:tabs>
      <w:autoSpaceDE/>
      <w:spacing w:before="240" w:line="100" w:lineRule="atLeast"/>
      <w:textAlignment w:val="auto"/>
    </w:pPr>
    <w:rPr>
      <w:rFonts w:ascii="Arial" w:eastAsia="Microsoft YaHei" w:hAnsi="Arial" w:cs="Mangal"/>
      <w:color w:val="00000A"/>
      <w:kern w:val="0"/>
      <w:sz w:val="28"/>
      <w:szCs w:val="28"/>
    </w:rPr>
  </w:style>
  <w:style w:type="paragraph" w:customStyle="1" w:styleId="Tekstkomentarza5">
    <w:name w:val="Tekst komentarza5"/>
    <w:basedOn w:val="Normalny"/>
    <w:rPr>
      <w:sz w:val="20"/>
      <w:szCs w:val="20"/>
    </w:rPr>
  </w:style>
  <w:style w:type="paragraph" w:styleId="Tematkomentarza">
    <w:name w:val="annotation subject"/>
    <w:basedOn w:val="Tekstkomentarza5"/>
    <w:next w:val="Tekstkomentarza5"/>
    <w:rPr>
      <w:b/>
      <w:bCs/>
    </w:rPr>
  </w:style>
  <w:style w:type="paragraph" w:customStyle="1" w:styleId="Zwykytekst2">
    <w:name w:val="Zwykły tekst2"/>
    <w:basedOn w:val="Normalny"/>
    <w:pPr>
      <w:widowControl/>
      <w:suppressAutoHyphens w:val="0"/>
      <w:autoSpaceDE/>
      <w:textAlignment w:val="auto"/>
    </w:pPr>
    <w:rPr>
      <w:rFonts w:ascii="Courier New" w:hAnsi="Courier New" w:cs="Courier New"/>
      <w:color w:val="auto"/>
      <w:kern w:val="0"/>
      <w:sz w:val="20"/>
      <w:szCs w:val="20"/>
    </w:rPr>
  </w:style>
  <w:style w:type="paragraph" w:styleId="Tekstprzypisudolnego">
    <w:name w:val="footnote text"/>
    <w:basedOn w:val="Normalny"/>
    <w:pPr>
      <w:widowControl/>
      <w:suppressAutoHyphens w:val="0"/>
      <w:autoSpaceDE/>
      <w:textAlignment w:val="auto"/>
    </w:pPr>
    <w:rPr>
      <w:rFonts w:ascii="Calibri" w:eastAsia="Calibri" w:hAnsi="Calibri"/>
      <w:color w:val="auto"/>
      <w:kern w:val="0"/>
      <w:sz w:val="20"/>
      <w:szCs w:val="20"/>
    </w:rPr>
  </w:style>
  <w:style w:type="paragraph" w:customStyle="1" w:styleId="Tekstpodstawowywcity1">
    <w:name w:val="Tekst podstawowy wcięty1"/>
    <w:basedOn w:val="Normalny"/>
    <w:pPr>
      <w:widowControl/>
      <w:autoSpaceDE/>
      <w:spacing w:after="120"/>
      <w:ind w:left="283"/>
      <w:textAlignment w:val="auto"/>
    </w:pPr>
    <w:rPr>
      <w:color w:val="auto"/>
      <w:kern w:val="0"/>
    </w:rPr>
  </w:style>
  <w:style w:type="paragraph" w:customStyle="1" w:styleId="Domylnie0">
    <w:name w:val="Domyślnie"/>
    <w:pPr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reA">
    <w:name w:val="Treść 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 w:cs="Arial Unicode MS"/>
      <w:color w:val="000000"/>
      <w:sz w:val="24"/>
      <w:szCs w:val="24"/>
      <w:lang w:eastAsia="zh-CN"/>
    </w:rPr>
  </w:style>
  <w:style w:type="paragraph" w:customStyle="1" w:styleId="msonormalcxspdrugie">
    <w:name w:val="msonormalcxspdrugie"/>
    <w:basedOn w:val="Normalny"/>
    <w:pPr>
      <w:widowControl/>
      <w:suppressAutoHyphens w:val="0"/>
      <w:autoSpaceDE/>
      <w:spacing w:before="280" w:after="280"/>
      <w:textAlignment w:val="auto"/>
    </w:pPr>
    <w:rPr>
      <w:color w:val="auto"/>
      <w:kern w:val="0"/>
    </w:rPr>
  </w:style>
  <w:style w:type="paragraph" w:customStyle="1" w:styleId="Styl2">
    <w:name w:val="Styl2"/>
    <w:basedOn w:val="Normalny"/>
    <w:pPr>
      <w:widowControl/>
      <w:tabs>
        <w:tab w:val="left" w:pos="360"/>
      </w:tabs>
      <w:autoSpaceDE/>
      <w:ind w:left="360" w:hanging="360"/>
      <w:jc w:val="both"/>
      <w:textAlignment w:val="auto"/>
    </w:pPr>
    <w:rPr>
      <w:rFonts w:ascii="Tahoma" w:hAnsi="Tahoma" w:cs="Tahoma"/>
      <w:color w:val="auto"/>
      <w:kern w:val="0"/>
      <w:sz w:val="20"/>
      <w:szCs w:val="20"/>
    </w:rPr>
  </w:style>
  <w:style w:type="paragraph" w:customStyle="1" w:styleId="rozdzia">
    <w:name w:val="rozdział"/>
    <w:basedOn w:val="Normalny"/>
    <w:autoRedefine/>
    <w:rsid w:val="006C6CDD"/>
    <w:pPr>
      <w:widowControl/>
      <w:tabs>
        <w:tab w:val="left" w:pos="0"/>
      </w:tabs>
      <w:suppressAutoHyphens w:val="0"/>
      <w:autoSpaceDE/>
      <w:spacing w:after="120"/>
      <w:textAlignment w:val="auto"/>
    </w:pPr>
    <w:rPr>
      <w:rFonts w:asciiTheme="minorHAnsi" w:hAnsiTheme="minorHAnsi" w:cstheme="minorHAnsi"/>
      <w:b/>
      <w:color w:val="auto"/>
      <w:spacing w:val="8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user</cp:lastModifiedBy>
  <cp:revision>10</cp:revision>
  <cp:lastPrinted>1995-11-21T16:41:00Z</cp:lastPrinted>
  <dcterms:created xsi:type="dcterms:W3CDTF">2021-03-24T08:07:00Z</dcterms:created>
  <dcterms:modified xsi:type="dcterms:W3CDTF">2021-06-09T11:52:00Z</dcterms:modified>
</cp:coreProperties>
</file>